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ADA5519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B5FDA">
              <w:rPr>
                <w:rFonts w:ascii="Arial" w:hAnsi="Arial" w:cs="Arial"/>
                <w:sz w:val="28"/>
                <w:szCs w:val="28"/>
              </w:rPr>
              <w:t>065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01CF2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29E52891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0B5FDA">
              <w:rPr>
                <w:rFonts w:ascii="Arial" w:hAnsi="Arial" w:cs="Arial"/>
                <w:sz w:val="28"/>
                <w:szCs w:val="28"/>
              </w:rPr>
              <w:t>009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01CF2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2899FD95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12916636"/>
      <w:r w:rsidR="000B5FDA" w:rsidRPr="00796E79">
        <w:rPr>
          <w:rFonts w:ascii="Arial" w:hAnsi="Arial" w:cs="Arial"/>
          <w:bCs/>
          <w:sz w:val="22"/>
          <w:szCs w:val="22"/>
        </w:rPr>
        <w:t xml:space="preserve">Contratação de </w:t>
      </w:r>
      <w:r w:rsidR="000B5FDA">
        <w:rPr>
          <w:rFonts w:ascii="Arial" w:hAnsi="Arial" w:cs="Arial"/>
          <w:bCs/>
          <w:sz w:val="22"/>
          <w:szCs w:val="22"/>
        </w:rPr>
        <w:t>pessoa jurídica para a</w:t>
      </w:r>
      <w:r w:rsidR="000B5FDA" w:rsidRPr="00796E79">
        <w:rPr>
          <w:rFonts w:ascii="Arial" w:hAnsi="Arial" w:cs="Arial"/>
          <w:bCs/>
          <w:sz w:val="22"/>
          <w:szCs w:val="22"/>
        </w:rPr>
        <w:t xml:space="preserve"> execução de</w:t>
      </w:r>
      <w:r w:rsidR="000B5FDA">
        <w:rPr>
          <w:rFonts w:ascii="Arial" w:hAnsi="Arial" w:cs="Arial"/>
          <w:bCs/>
          <w:sz w:val="22"/>
          <w:szCs w:val="22"/>
        </w:rPr>
        <w:t xml:space="preserve"> obra de ampliação de</w:t>
      </w:r>
      <w:r w:rsidR="000B5FDA" w:rsidRPr="00796E79">
        <w:rPr>
          <w:rFonts w:ascii="Arial" w:hAnsi="Arial" w:cs="Arial"/>
          <w:bCs/>
          <w:sz w:val="22"/>
          <w:szCs w:val="22"/>
        </w:rPr>
        <w:t xml:space="preserve"> estacionamento em piso intertravado</w:t>
      </w:r>
      <w:r w:rsidR="000B5FDA">
        <w:rPr>
          <w:rFonts w:ascii="Arial" w:hAnsi="Arial" w:cs="Arial"/>
          <w:bCs/>
          <w:sz w:val="22"/>
          <w:szCs w:val="22"/>
        </w:rPr>
        <w:t xml:space="preserve"> e construção de um depósito</w:t>
      </w:r>
      <w:r w:rsidR="000B5FDA" w:rsidRPr="00796E79">
        <w:rPr>
          <w:rFonts w:ascii="Arial" w:hAnsi="Arial" w:cs="Arial"/>
          <w:bCs/>
          <w:sz w:val="22"/>
          <w:szCs w:val="22"/>
        </w:rPr>
        <w:t xml:space="preserve">, </w:t>
      </w:r>
      <w:r w:rsidR="000B5FDA">
        <w:rPr>
          <w:rFonts w:ascii="Arial" w:hAnsi="Arial" w:cs="Arial"/>
          <w:bCs/>
          <w:sz w:val="22"/>
          <w:szCs w:val="22"/>
        </w:rPr>
        <w:t>visando atender as necessidades do</w:t>
      </w:r>
      <w:r w:rsidR="000B5FDA" w:rsidRPr="00796E79">
        <w:rPr>
          <w:rFonts w:ascii="Arial" w:hAnsi="Arial" w:cs="Arial"/>
          <w:b/>
          <w:sz w:val="22"/>
          <w:szCs w:val="22"/>
        </w:rPr>
        <w:t xml:space="preserve"> </w:t>
      </w:r>
      <w:r w:rsidR="000B5FDA" w:rsidRPr="00796E79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0B5FDA" w:rsidRPr="00796E79">
        <w:rPr>
          <w:rFonts w:ascii="Arial" w:hAnsi="Arial" w:cs="Arial"/>
          <w:sz w:val="22"/>
          <w:szCs w:val="22"/>
        </w:rPr>
        <w:t>.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4CECB48" w:rsidR="0025758F" w:rsidRPr="00173E6D" w:rsidRDefault="003B4904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2A19210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01CF2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BFD77F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F01CF2" w:rsidRPr="006942AC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99E6" w14:textId="77777777" w:rsidR="00E2763C" w:rsidRDefault="00E2763C">
      <w:r>
        <w:separator/>
      </w:r>
    </w:p>
  </w:endnote>
  <w:endnote w:type="continuationSeparator" w:id="0">
    <w:p w14:paraId="05A48193" w14:textId="77777777" w:rsidR="00E2763C" w:rsidRDefault="00E2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3DA0A7C" w:rsidR="009E0FA2" w:rsidRPr="002A0DC4" w:rsidRDefault="00F01CF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Recibo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4ED117B4" w:rsidR="009E0FA2" w:rsidRPr="009E0FA2" w:rsidRDefault="00F01CF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6BC7" w14:textId="77777777" w:rsidR="00E2763C" w:rsidRDefault="00E2763C">
      <w:r>
        <w:separator/>
      </w:r>
    </w:p>
  </w:footnote>
  <w:footnote w:type="continuationSeparator" w:id="0">
    <w:p w14:paraId="28D80368" w14:textId="77777777" w:rsidR="00E2763C" w:rsidRDefault="00E2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AB8C03F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CB3FBB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BC0B3A5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3729378">
    <w:abstractNumId w:val="1"/>
  </w:num>
  <w:num w:numId="2" w16cid:durableId="1194151280">
    <w:abstractNumId w:val="17"/>
  </w:num>
  <w:num w:numId="3" w16cid:durableId="1310942144">
    <w:abstractNumId w:val="14"/>
  </w:num>
  <w:num w:numId="4" w16cid:durableId="1634823630">
    <w:abstractNumId w:val="10"/>
  </w:num>
  <w:num w:numId="5" w16cid:durableId="545217189">
    <w:abstractNumId w:val="15"/>
  </w:num>
  <w:num w:numId="6" w16cid:durableId="1000542696">
    <w:abstractNumId w:val="12"/>
  </w:num>
  <w:num w:numId="7" w16cid:durableId="1913612569">
    <w:abstractNumId w:val="7"/>
  </w:num>
  <w:num w:numId="8" w16cid:durableId="73862181">
    <w:abstractNumId w:val="13"/>
  </w:num>
  <w:num w:numId="9" w16cid:durableId="938414050">
    <w:abstractNumId w:val="8"/>
  </w:num>
  <w:num w:numId="10" w16cid:durableId="751514866">
    <w:abstractNumId w:val="9"/>
  </w:num>
  <w:num w:numId="11" w16cid:durableId="549535511">
    <w:abstractNumId w:val="11"/>
  </w:num>
  <w:num w:numId="12" w16cid:durableId="2077630134">
    <w:abstractNumId w:val="0"/>
  </w:num>
  <w:num w:numId="13" w16cid:durableId="491601092">
    <w:abstractNumId w:val="16"/>
  </w:num>
  <w:num w:numId="14" w16cid:durableId="122514528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5FDA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2763C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1CF2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F01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2017-11-23T18:02:00Z</cp:lastPrinted>
  <dcterms:created xsi:type="dcterms:W3CDTF">2016-02-15T13:56:00Z</dcterms:created>
  <dcterms:modified xsi:type="dcterms:W3CDTF">2022-09-19T13:05:00Z</dcterms:modified>
</cp:coreProperties>
</file>